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16281E1F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83394">
        <w:rPr>
          <w:rFonts w:ascii="Garamond" w:hAnsi="Garamond"/>
          <w:sz w:val="24"/>
          <w:szCs w:val="24"/>
        </w:rPr>
        <w:t>5</w:t>
      </w:r>
      <w:r w:rsidR="00C3468C">
        <w:rPr>
          <w:rFonts w:ascii="Garamond" w:hAnsi="Garamond"/>
          <w:sz w:val="24"/>
          <w:szCs w:val="24"/>
        </w:rPr>
        <w:t>6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078C6DD3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3468C" w:rsidRPr="00DD50D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https://zakazky.zcu.cz/contract_display_5020.html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6C74432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C3468C">
        <w:rPr>
          <w:rFonts w:ascii="Garamond" w:hAnsi="Garamond" w:cs="Arial"/>
          <w:sz w:val="22"/>
          <w:szCs w:val="22"/>
        </w:rPr>
        <w:t>06</w:t>
      </w:r>
      <w:r w:rsidR="009D4DDF">
        <w:rPr>
          <w:rFonts w:ascii="Garamond" w:hAnsi="Garamond" w:cs="Arial"/>
          <w:sz w:val="22"/>
          <w:szCs w:val="22"/>
        </w:rPr>
        <w:t>.1</w:t>
      </w:r>
      <w:r w:rsidR="00C3468C">
        <w:rPr>
          <w:rFonts w:ascii="Garamond" w:hAnsi="Garamond" w:cs="Arial"/>
          <w:sz w:val="22"/>
          <w:szCs w:val="22"/>
        </w:rPr>
        <w:t>2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D4DDF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5CD380" w14:textId="77777777" w:rsidR="00141377" w:rsidRDefault="00141377" w:rsidP="00795AAC">
      <w:r>
        <w:separator/>
      </w:r>
    </w:p>
  </w:endnote>
  <w:endnote w:type="continuationSeparator" w:id="0">
    <w:p w14:paraId="304CEF03" w14:textId="77777777" w:rsidR="00141377" w:rsidRDefault="0014137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8AF20" w14:textId="77777777" w:rsidR="00141377" w:rsidRDefault="00141377" w:rsidP="00795AAC">
      <w:r>
        <w:separator/>
      </w:r>
    </w:p>
  </w:footnote>
  <w:footnote w:type="continuationSeparator" w:id="0">
    <w:p w14:paraId="4CC37017" w14:textId="77777777" w:rsidR="00141377" w:rsidRDefault="0014137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20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lkaSs1x0i4BIBSdj88PcBGi/drJHlkCVNKeKUwvxdwk=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lpLIxD9Zv4w2E2ZParO9DK4AvUP/unLzEly7/NYURSM=</DigestValue>
    </Reference>
  </SignedInfo>
  <SignatureValue>LGGNvIPh3CsrIqzVayuUXcpcs56uix4B0kGW08TKTKmQE/PcSIxZgtj8PVP4rtg1TMhsTDWLmRFf
jJZSaqYGxKkMB/CeV+M1/a7CD9Kb+Ljd8c/fP8PUaFq0h3nJl+O1GpRseAPCrCKbLqEQJyw6ROMZ
trtZprYGP16oT70duCu9a10CR6HWpx+TktepPxvtoQQ+Fm4vmNJB4+YN8riJ6KOqieREalACDe0Y
jzJBouYjTK2AMYQcimEJPrpExDmCEyo8hlQt0v2XyjlWRg89S24tKi73pZlk1eov+78hc7FOLatE
UIN0KF2E3+6eUVfA4TcegSocPv11klT9RDE8cQ==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UnH75dIunlynhMDEVpkRMX0Wd5VsJ6UlNAPou61OV9w=</DigestValue>
      </Reference>
      <Reference URI="/word/document.xml?ContentType=application/vnd.openxmlformats-officedocument.wordprocessingml.document.main+xml">
        <DigestMethod Algorithm="http://www.w3.org/2001/04/xmlenc#sha256"/>
        <DigestValue>RuSI1UADN6Hz3j495y2iyUPCThZiswd4UlvQ7JihgOY=</DigestValue>
      </Reference>
      <Reference URI="/word/endnotes.xml?ContentType=application/vnd.openxmlformats-officedocument.wordprocessingml.endnotes+xml">
        <DigestMethod Algorithm="http://www.w3.org/2001/04/xmlenc#sha256"/>
        <DigestValue>fgk48qGRehrd1hqKKlZDyKpED7zdHcHwmf2ytlv6mxk=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XDYWFxWa5WnIG8lXZZJ8Jam9LoB1meR5k0P0+qYHhrM=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7gU6u+s0CL6JNY6cRm0RrjX7z/aBoZtNQFpm9NP88vg=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2021-11-23T15:25:06Z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2021-11-23T15:25:06Z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D3DDD-A68D-4081-BDB3-C2BD13FE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10</cp:revision>
  <cp:lastPrinted>2018-08-08T13:48:00Z</cp:lastPrinted>
  <dcterms:created xsi:type="dcterms:W3CDTF">2021-09-20T07:59:00Z</dcterms:created>
  <dcterms:modified xsi:type="dcterms:W3CDTF">2021-11-23T15:25:00Z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